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99244A3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="003B1993">
              <w:rPr>
                <w:b/>
                <w:bCs/>
                <w:sz w:val="22"/>
                <w:szCs w:val="22"/>
              </w:rPr>
              <w:t xml:space="preserve"> 67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3780E17" w:rsidR="00C23023" w:rsidRPr="003B1993" w:rsidRDefault="003B1993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3B1993">
              <w:rPr>
                <w:b/>
                <w:bCs/>
                <w:sz w:val="22"/>
                <w:szCs w:val="22"/>
              </w:rPr>
              <w:t xml:space="preserve"> PG.SA-1276-25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6D7F7301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C6F42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3B1993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Pilar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3B199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dependencias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3B199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Ministerio Público,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3B199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4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3B1993" w:rsidRPr="006529D8" w14:paraId="149E7DE2" w14:textId="77777777" w:rsidTr="00877396">
              <w:trPr>
                <w:cantSplit/>
                <w:trHeight w:val="1014"/>
              </w:trPr>
              <w:tc>
                <w:tcPr>
                  <w:tcW w:w="5539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14EBC67" w14:textId="77777777" w:rsidR="003B1993" w:rsidRPr="006529D8" w:rsidRDefault="003B1993" w:rsidP="003B1993">
                  <w:pPr>
                    <w:snapToGrid w:val="0"/>
                    <w:spacing w:line="276" w:lineRule="auto"/>
                    <w:ind w:left="57" w:right="3988"/>
                    <w:jc w:val="center"/>
                    <w:rPr>
                      <w:rFonts w:eastAsia="Arial"/>
                      <w:bCs/>
                      <w:sz w:val="20"/>
                      <w:szCs w:val="20"/>
                    </w:rPr>
                  </w:pPr>
                  <w:r w:rsidRPr="00663A84">
                    <w:rPr>
                      <w:bCs/>
                      <w:sz w:val="22"/>
                      <w:szCs w:val="19"/>
                      <w:lang w:val="es-AR"/>
                    </w:rPr>
                    <w:t xml:space="preserve">Delegación de Administración del Departamento Judicial San Isidro. Calle Ituzaingó </w:t>
                  </w:r>
                  <w:proofErr w:type="spellStart"/>
                  <w:r w:rsidRPr="00663A84">
                    <w:rPr>
                      <w:bCs/>
                      <w:sz w:val="22"/>
                      <w:szCs w:val="19"/>
                      <w:lang w:val="es-AR"/>
                    </w:rPr>
                    <w:t>N°</w:t>
                  </w:r>
                  <w:proofErr w:type="spellEnd"/>
                  <w:r w:rsidRPr="00663A84">
                    <w:rPr>
                      <w:bCs/>
                      <w:sz w:val="22"/>
                      <w:szCs w:val="19"/>
                      <w:lang w:val="es-AR"/>
                    </w:rPr>
                    <w:t xml:space="preserve"> 256 de la ciudad de San Isidro – </w:t>
                  </w:r>
                  <w:proofErr w:type="spellStart"/>
                  <w:r w:rsidRPr="00663A84">
                    <w:rPr>
                      <w:bCs/>
                      <w:sz w:val="22"/>
                      <w:szCs w:val="19"/>
                      <w:lang w:val="es-AR"/>
                    </w:rPr>
                    <w:t>Pcia</w:t>
                  </w:r>
                  <w:proofErr w:type="spellEnd"/>
                  <w:r w:rsidRPr="00663A84">
                    <w:rPr>
                      <w:bCs/>
                      <w:sz w:val="22"/>
                      <w:szCs w:val="19"/>
                      <w:lang w:val="es-AR"/>
                    </w:rPr>
                    <w:t xml:space="preserve"> de Buenos Aires.</w:t>
                  </w:r>
                </w:p>
              </w:tc>
            </w:tr>
          </w:tbl>
          <w:p w14:paraId="35AD0C8E" w14:textId="7BF2164F" w:rsidR="0057417D" w:rsidRPr="006529D8" w:rsidRDefault="0057417D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A9CB424" w:rsidR="004843C4" w:rsidRPr="003B1993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3B1993">
              <w:rPr>
                <w:rFonts w:eastAsia="Arial"/>
                <w:b/>
                <w:bCs/>
                <w:sz w:val="22"/>
                <w:szCs w:val="22"/>
              </w:rPr>
              <w:t>Hasta el</w:t>
            </w:r>
            <w:r w:rsidR="008501A8" w:rsidRPr="003B1993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10</w:t>
            </w:r>
            <w:r w:rsidR="007A5948" w:rsidRPr="003B1993">
              <w:rPr>
                <w:rFonts w:eastAsia="Arial"/>
                <w:b/>
                <w:bCs/>
                <w:sz w:val="22"/>
                <w:szCs w:val="22"/>
              </w:rPr>
              <w:t xml:space="preserve"> de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septiembre</w:t>
            </w:r>
            <w:r w:rsidRPr="003B1993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="00653815" w:rsidRPr="003B1993">
              <w:rPr>
                <w:rFonts w:eastAsia="Arial"/>
                <w:b/>
                <w:bCs/>
                <w:sz w:val="22"/>
                <w:szCs w:val="22"/>
              </w:rPr>
              <w:t>de</w:t>
            </w:r>
            <w:r w:rsidR="00F67169" w:rsidRPr="003B1993">
              <w:rPr>
                <w:rFonts w:eastAsia="Arial"/>
                <w:b/>
                <w:bCs/>
                <w:sz w:val="22"/>
                <w:szCs w:val="22"/>
              </w:rPr>
              <w:t xml:space="preserve"> 202</w:t>
            </w:r>
            <w:r w:rsidR="003B1055" w:rsidRPr="003B1993">
              <w:rPr>
                <w:rFonts w:eastAsia="Arial"/>
                <w:b/>
                <w:bCs/>
                <w:sz w:val="22"/>
                <w:szCs w:val="22"/>
              </w:rPr>
              <w:t>5</w:t>
            </w:r>
            <w:r w:rsidR="00151F12" w:rsidRPr="003B1993">
              <w:rPr>
                <w:rFonts w:eastAsia="Arial"/>
                <w:b/>
                <w:bCs/>
                <w:sz w:val="22"/>
                <w:szCs w:val="22"/>
              </w:rPr>
              <w:t xml:space="preserve"> a las</w:t>
            </w:r>
            <w:r w:rsidR="001B5F44" w:rsidRPr="003B1993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10</w:t>
            </w:r>
            <w:r w:rsidR="008E774E" w:rsidRPr="003B1993">
              <w:rPr>
                <w:rFonts w:eastAsia="Arial"/>
                <w:b/>
                <w:bCs/>
                <w:sz w:val="22"/>
                <w:szCs w:val="22"/>
              </w:rPr>
              <w:t>: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00</w:t>
            </w:r>
            <w:r w:rsidR="00653815" w:rsidRPr="003B1993">
              <w:rPr>
                <w:rFonts w:eastAsia="Arial"/>
                <w:b/>
                <w:bCs/>
                <w:sz w:val="22"/>
                <w:szCs w:val="22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6750ECA9" w14:textId="77777777" w:rsidR="00E178D5" w:rsidRDefault="003B1993" w:rsidP="003B1993">
            <w:pPr>
              <w:snapToGrid w:val="0"/>
              <w:spacing w:line="276" w:lineRule="auto"/>
              <w:ind w:left="57" w:right="14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63A8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San Isidro. Calle Ituzaingó </w:t>
            </w:r>
            <w:proofErr w:type="spellStart"/>
            <w:r w:rsidRPr="00663A84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663A84">
              <w:rPr>
                <w:bCs/>
                <w:sz w:val="22"/>
                <w:szCs w:val="19"/>
                <w:lang w:val="es-AR"/>
              </w:rPr>
              <w:t xml:space="preserve"> 256 de la ciudad de San Isidro – </w:t>
            </w:r>
            <w:proofErr w:type="spellStart"/>
            <w:r w:rsidRPr="00663A84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663A84">
              <w:rPr>
                <w:bCs/>
                <w:sz w:val="22"/>
                <w:szCs w:val="19"/>
                <w:lang w:val="es-AR"/>
              </w:rPr>
              <w:t xml:space="preserve"> de Buenos Aires.</w:t>
            </w:r>
          </w:p>
          <w:p w14:paraId="32958D98" w14:textId="69EA9487" w:rsidR="003B1993" w:rsidRPr="006529D8" w:rsidRDefault="003B1993" w:rsidP="003B1993">
            <w:pPr>
              <w:snapToGrid w:val="0"/>
              <w:spacing w:line="276" w:lineRule="auto"/>
              <w:ind w:left="57" w:right="140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C57055E" w:rsidR="00524B6C" w:rsidRPr="003B1993" w:rsidRDefault="00524B6C" w:rsidP="00524B6C">
            <w:pPr>
              <w:snapToGrid w:val="0"/>
              <w:jc w:val="center"/>
              <w:rPr>
                <w:rFonts w:eastAsia="Arial"/>
                <w:bCs/>
                <w:sz w:val="22"/>
                <w:szCs w:val="22"/>
              </w:rPr>
            </w:pPr>
            <w:r w:rsidRPr="003B1993">
              <w:rPr>
                <w:rFonts w:eastAsia="Arial"/>
                <w:b/>
                <w:bCs/>
                <w:sz w:val="22"/>
                <w:szCs w:val="22"/>
              </w:rPr>
              <w:t xml:space="preserve">El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10</w:t>
            </w:r>
            <w:r w:rsidRPr="003B1993">
              <w:rPr>
                <w:rFonts w:eastAsia="Arial"/>
                <w:b/>
                <w:bCs/>
                <w:sz w:val="22"/>
                <w:szCs w:val="22"/>
              </w:rPr>
              <w:t xml:space="preserve"> de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septiembre</w:t>
            </w:r>
            <w:r w:rsidRPr="003B1993">
              <w:rPr>
                <w:rFonts w:eastAsia="Arial"/>
                <w:b/>
                <w:bCs/>
                <w:sz w:val="22"/>
                <w:szCs w:val="22"/>
              </w:rPr>
              <w:t xml:space="preserve"> de 202</w:t>
            </w:r>
            <w:r w:rsidR="003B1055" w:rsidRPr="003B1993">
              <w:rPr>
                <w:rFonts w:eastAsia="Arial"/>
                <w:b/>
                <w:bCs/>
                <w:sz w:val="22"/>
                <w:szCs w:val="22"/>
              </w:rPr>
              <w:t>5</w:t>
            </w:r>
            <w:r w:rsidRPr="003B1993">
              <w:rPr>
                <w:rFonts w:eastAsia="Arial"/>
                <w:b/>
                <w:bCs/>
                <w:sz w:val="22"/>
                <w:szCs w:val="22"/>
              </w:rPr>
              <w:t xml:space="preserve"> a las</w:t>
            </w:r>
            <w:r w:rsidR="00167526" w:rsidRPr="003B1993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10</w:t>
            </w:r>
            <w:r w:rsidR="00E41A16" w:rsidRPr="003B1993">
              <w:rPr>
                <w:rFonts w:eastAsia="Arial"/>
                <w:b/>
                <w:bCs/>
                <w:sz w:val="22"/>
                <w:szCs w:val="22"/>
              </w:rPr>
              <w:t>:</w:t>
            </w:r>
            <w:r w:rsidR="0082445C">
              <w:rPr>
                <w:rFonts w:eastAsia="Arial"/>
                <w:b/>
                <w:bCs/>
                <w:sz w:val="22"/>
                <w:szCs w:val="22"/>
              </w:rPr>
              <w:t>00</w:t>
            </w:r>
            <w:r w:rsidRPr="003B1993">
              <w:rPr>
                <w:rFonts w:eastAsia="Arial"/>
                <w:b/>
                <w:bCs/>
                <w:sz w:val="22"/>
                <w:szCs w:val="22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52ABD8B" w:rsidR="007F0F20" w:rsidRPr="006529D8" w:rsidRDefault="003B1993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67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93F4889" w:rsidR="007F0F20" w:rsidRPr="006529D8" w:rsidRDefault="003B1993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79EFB63" w:rsidR="007F0F20" w:rsidRPr="006529D8" w:rsidRDefault="003B1993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PG.SA-1276-25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1993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2445C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1203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10</cp:revision>
  <cp:lastPrinted>2025-08-11T13:50:00Z</cp:lastPrinted>
  <dcterms:created xsi:type="dcterms:W3CDTF">2025-03-27T14:13:00Z</dcterms:created>
  <dcterms:modified xsi:type="dcterms:W3CDTF">2025-08-11T13:50:00Z</dcterms:modified>
</cp:coreProperties>
</file>